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68E202D2"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3B6CBC">
        <w:rPr>
          <w:rFonts w:cs="Calibri"/>
          <w:b/>
          <w:caps/>
          <w:kern w:val="28"/>
        </w:rPr>
        <w:t>04345</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633A9EE"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0259C5" w:rsidRPr="000259C5">
        <w:rPr>
          <w:rFonts w:ascii="Calibri" w:hAnsi="Calibri" w:cs="Arial"/>
          <w:b/>
          <w:i/>
          <w:snapToGrid w:val="0"/>
          <w:color w:val="000000"/>
          <w:sz w:val="22"/>
          <w:szCs w:val="22"/>
        </w:rPr>
        <w:t xml:space="preserve">Budowa przyłączy kablowych </w:t>
      </w:r>
      <w:proofErr w:type="spellStart"/>
      <w:r w:rsidR="000259C5" w:rsidRPr="000259C5">
        <w:rPr>
          <w:rFonts w:ascii="Calibri" w:hAnsi="Calibri" w:cs="Arial"/>
          <w:b/>
          <w:i/>
          <w:snapToGrid w:val="0"/>
          <w:color w:val="000000"/>
          <w:sz w:val="22"/>
          <w:szCs w:val="22"/>
        </w:rPr>
        <w:t>nN</w:t>
      </w:r>
      <w:proofErr w:type="spellEnd"/>
      <w:r w:rsidR="000259C5" w:rsidRPr="000259C5">
        <w:rPr>
          <w:rFonts w:ascii="Calibri" w:hAnsi="Calibri" w:cs="Arial"/>
          <w:b/>
          <w:i/>
          <w:snapToGrid w:val="0"/>
          <w:color w:val="000000"/>
          <w:sz w:val="22"/>
          <w:szCs w:val="22"/>
        </w:rPr>
        <w:t xml:space="preserve"> na obszarze działania Rejonu Energetycznego Sanok - 6 części (61 pozycji) "Pakiet nr XCVII"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61140DDD" w:rsidR="00742C11" w:rsidRPr="00742C11" w:rsidRDefault="00742C11" w:rsidP="00A8557F">
      <w:pPr>
        <w:pStyle w:val="Nr"/>
      </w:pPr>
      <w:r w:rsidRPr="00742C11">
        <w:t xml:space="preserve">Część nr </w:t>
      </w:r>
      <w:r w:rsidR="000940A0">
        <w:t>2</w:t>
      </w:r>
      <w:bookmarkStart w:id="5" w:name="_GoBack"/>
      <w:bookmarkEnd w:id="5"/>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656104"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656104"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656104"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656104"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02898" w14:textId="77777777" w:rsidR="00656104" w:rsidRDefault="00656104" w:rsidP="004A302B">
      <w:pPr>
        <w:spacing w:line="240" w:lineRule="auto"/>
      </w:pPr>
      <w:r>
        <w:separator/>
      </w:r>
    </w:p>
  </w:endnote>
  <w:endnote w:type="continuationSeparator" w:id="0">
    <w:p w14:paraId="117B671F" w14:textId="77777777" w:rsidR="00656104" w:rsidRDefault="0065610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71B2701D"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940A0">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940A0">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3D9D11" w14:textId="77777777" w:rsidR="00656104" w:rsidRDefault="00656104" w:rsidP="004A302B">
      <w:pPr>
        <w:spacing w:line="240" w:lineRule="auto"/>
      </w:pPr>
      <w:r>
        <w:separator/>
      </w:r>
    </w:p>
  </w:footnote>
  <w:footnote w:type="continuationSeparator" w:id="0">
    <w:p w14:paraId="13DCFA23" w14:textId="77777777" w:rsidR="00656104" w:rsidRDefault="0065610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656104"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3C4F"/>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40A0"/>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6CBC"/>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104"/>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5784e88def0055e29f79ca02fcbea3ca</dmsv2SWPP2SumMD5>
    <dmsv2BaseMoved xmlns="http://schemas.microsoft.com/sharepoint/v3">false</dmsv2BaseMoved>
    <dmsv2BaseIsSensitive xmlns="http://schemas.microsoft.com/sharepoint/v3">true</dmsv2BaseIsSensitive>
    <dmsv2SWPP2IDSWPP2 xmlns="http://schemas.microsoft.com/sharepoint/v3">696999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23605274</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00000001000700030000000f000000000000</dmsv2SWPP2ObjectDepartment>
    <dmsv2SWPP2ObjectName xmlns="http://schemas.microsoft.com/sharepoint/v3">Wniosek</dmsv2SWPP2ObjectName>
    <_dlc_DocId xmlns="a19cb1c7-c5c7-46d4-85ae-d83685407bba">DPFVW34YURAE-2123725290-2391</_dlc_DocId>
    <_dlc_DocIdUrl xmlns="a19cb1c7-c5c7-46d4-85ae-d83685407bba">
      <Url>https://swpp2.dms.gkpge.pl/sites/40/_layouts/15/DocIdRedir.aspx?ID=DPFVW34YURAE-2123725290-2391</Url>
      <Description>DPFVW34YURAE-2123725290-2391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8AABDD5-0CA8-4E01-812B-E337D2CB48B5}">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08F3736-F809-4290-9C3D-6ADC11F58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990191A-230F-4068-9DA1-F796B4C5A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1163</Words>
  <Characters>6980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11</cp:revision>
  <cp:lastPrinted>2020-02-27T07:25:00Z</cp:lastPrinted>
  <dcterms:created xsi:type="dcterms:W3CDTF">2025-03-18T07:04:00Z</dcterms:created>
  <dcterms:modified xsi:type="dcterms:W3CDTF">2025-12-02T10:50:00Z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_dlc_DocIdItemGuid">
    <vt:lpwstr>f90756eb-3d4d-4c7c-913a-928369743eca</vt:lpwstr>
  </property>
</Properties>
</file>